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3C" w:rsidRPr="003462A4" w:rsidRDefault="00431F8A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Утвержд</w:t>
      </w:r>
      <w:r w:rsidR="003462A4" w:rsidRPr="003462A4">
        <w:rPr>
          <w:rFonts w:ascii="Times New Roman" w:hAnsi="Times New Roman" w:cs="Times New Roman"/>
          <w:sz w:val="20"/>
          <w:szCs w:val="20"/>
        </w:rPr>
        <w:t>аю</w:t>
      </w:r>
      <w:r w:rsidRPr="003462A4">
        <w:rPr>
          <w:rFonts w:ascii="Times New Roman" w:hAnsi="Times New Roman" w:cs="Times New Roman"/>
          <w:sz w:val="20"/>
          <w:szCs w:val="20"/>
        </w:rPr>
        <w:t>:</w:t>
      </w:r>
    </w:p>
    <w:p w:rsidR="003462A4" w:rsidRPr="003462A4" w:rsidRDefault="003462A4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Заведующая МБДОУ «ЦРР д\с №7»</w:t>
      </w:r>
    </w:p>
    <w:p w:rsidR="003462A4" w:rsidRPr="003462A4" w:rsidRDefault="003462A4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Магомедова А.М.________________</w:t>
      </w:r>
    </w:p>
    <w:p w:rsidR="003462A4" w:rsidRPr="003462A4" w:rsidRDefault="003462A4" w:rsidP="003462A4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462A4">
        <w:rPr>
          <w:rFonts w:ascii="Times New Roman" w:hAnsi="Times New Roman" w:cs="Times New Roman"/>
          <w:sz w:val="20"/>
          <w:szCs w:val="20"/>
        </w:rPr>
        <w:t>«0</w:t>
      </w:r>
      <w:r w:rsidR="006F147D">
        <w:rPr>
          <w:rFonts w:ascii="Times New Roman" w:hAnsi="Times New Roman" w:cs="Times New Roman"/>
          <w:sz w:val="20"/>
          <w:szCs w:val="20"/>
        </w:rPr>
        <w:t>3</w:t>
      </w:r>
      <w:r w:rsidRPr="003462A4">
        <w:rPr>
          <w:rFonts w:ascii="Times New Roman" w:hAnsi="Times New Roman" w:cs="Times New Roman"/>
          <w:sz w:val="20"/>
          <w:szCs w:val="20"/>
        </w:rPr>
        <w:t>» сентябрь 201</w:t>
      </w:r>
      <w:r w:rsidR="00F92849">
        <w:rPr>
          <w:rFonts w:ascii="Times New Roman" w:hAnsi="Times New Roman" w:cs="Times New Roman"/>
          <w:sz w:val="20"/>
          <w:szCs w:val="20"/>
        </w:rPr>
        <w:t>8</w:t>
      </w:r>
      <w:r w:rsidRPr="003462A4">
        <w:rPr>
          <w:rFonts w:ascii="Times New Roman" w:hAnsi="Times New Roman" w:cs="Times New Roman"/>
          <w:sz w:val="20"/>
          <w:szCs w:val="20"/>
        </w:rPr>
        <w:t>г.</w:t>
      </w:r>
    </w:p>
    <w:p w:rsidR="00431F8A" w:rsidRDefault="00431F8A" w:rsidP="00431F8A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431F8A" w:rsidRPr="003462A4" w:rsidRDefault="003462A4" w:rsidP="003462A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62A4">
        <w:rPr>
          <w:rFonts w:ascii="Times New Roman" w:hAnsi="Times New Roman" w:cs="Times New Roman"/>
          <w:b/>
          <w:sz w:val="24"/>
          <w:szCs w:val="24"/>
          <w:u w:val="single"/>
        </w:rPr>
        <w:t>Расписание организованной образовательной деятельности с детьми дошкольного возраста на 201</w:t>
      </w:r>
      <w:r w:rsidR="00AF14FF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3462A4">
        <w:rPr>
          <w:rFonts w:ascii="Times New Roman" w:hAnsi="Times New Roman" w:cs="Times New Roman"/>
          <w:b/>
          <w:sz w:val="24"/>
          <w:szCs w:val="24"/>
          <w:u w:val="single"/>
        </w:rPr>
        <w:t>-201</w:t>
      </w:r>
      <w:r w:rsidR="00AF14FF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3462A4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учебный год.</w:t>
      </w:r>
    </w:p>
    <w:tbl>
      <w:tblPr>
        <w:tblStyle w:val="a3"/>
        <w:tblW w:w="154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330"/>
        <w:gridCol w:w="1472"/>
        <w:gridCol w:w="1472"/>
        <w:gridCol w:w="1472"/>
        <w:gridCol w:w="1473"/>
        <w:gridCol w:w="1472"/>
        <w:gridCol w:w="1472"/>
        <w:gridCol w:w="1472"/>
        <w:gridCol w:w="1473"/>
        <w:gridCol w:w="1473"/>
      </w:tblGrid>
      <w:tr w:rsidR="0036510D" w:rsidTr="0036510D">
        <w:trPr>
          <w:cantSplit/>
          <w:trHeight w:val="561"/>
        </w:trPr>
        <w:tc>
          <w:tcPr>
            <w:tcW w:w="851" w:type="dxa"/>
          </w:tcPr>
          <w:p w:rsidR="0036510D" w:rsidRPr="00BF7170" w:rsidRDefault="0036510D" w:rsidP="00DB4F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170">
              <w:rPr>
                <w:rFonts w:ascii="Times New Roman" w:hAnsi="Times New Roman" w:cs="Times New Roman"/>
                <w:b/>
                <w:sz w:val="18"/>
                <w:szCs w:val="18"/>
              </w:rPr>
              <w:t>Дни    недели</w:t>
            </w:r>
          </w:p>
        </w:tc>
        <w:tc>
          <w:tcPr>
            <w:tcW w:w="1330" w:type="dxa"/>
          </w:tcPr>
          <w:p w:rsidR="0036510D" w:rsidRDefault="0036510D" w:rsidP="00431F8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A7DF1">
              <w:rPr>
                <w:rFonts w:ascii="Times New Roman" w:hAnsi="Times New Roman" w:cs="Times New Roman"/>
                <w:b/>
              </w:rPr>
              <w:t>1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</w:tc>
        <w:tc>
          <w:tcPr>
            <w:tcW w:w="1472" w:type="dxa"/>
          </w:tcPr>
          <w:p w:rsidR="0036510D" w:rsidRPr="00CA7DF1" w:rsidRDefault="0036510D" w:rsidP="00C06109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1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</w:tc>
        <w:tc>
          <w:tcPr>
            <w:tcW w:w="1472" w:type="dxa"/>
          </w:tcPr>
          <w:p w:rsidR="0036510D" w:rsidRPr="00CA7DF1" w:rsidRDefault="0036510D" w:rsidP="00431F8A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CA7DF1">
              <w:rPr>
                <w:rFonts w:ascii="Times New Roman" w:hAnsi="Times New Roman" w:cs="Times New Roman"/>
                <w:b/>
              </w:rPr>
              <w:t xml:space="preserve"> (1)</w:t>
            </w:r>
          </w:p>
        </w:tc>
        <w:tc>
          <w:tcPr>
            <w:tcW w:w="1472" w:type="dxa"/>
          </w:tcPr>
          <w:p w:rsidR="0036510D" w:rsidRPr="00CA7DF1" w:rsidRDefault="0036510D" w:rsidP="00431F8A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CA7DF1">
              <w:rPr>
                <w:rFonts w:ascii="Times New Roman" w:hAnsi="Times New Roman" w:cs="Times New Roman"/>
                <w:b/>
              </w:rPr>
              <w:t xml:space="preserve"> (2)</w:t>
            </w:r>
          </w:p>
        </w:tc>
        <w:tc>
          <w:tcPr>
            <w:tcW w:w="1473" w:type="dxa"/>
          </w:tcPr>
          <w:p w:rsidR="0036510D" w:rsidRPr="00CA7DF1" w:rsidRDefault="0036510D" w:rsidP="00431F8A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 w:rsidRPr="00CA7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CA7DF1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A7DF1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 w:rsidRPr="00CA7DF1">
              <w:rPr>
                <w:rFonts w:ascii="Times New Roman" w:hAnsi="Times New Roman" w:cs="Times New Roman"/>
                <w:b/>
              </w:rPr>
              <w:t xml:space="preserve"> (3)</w:t>
            </w:r>
          </w:p>
        </w:tc>
        <w:tc>
          <w:tcPr>
            <w:tcW w:w="1472" w:type="dxa"/>
          </w:tcPr>
          <w:p w:rsidR="0036510D" w:rsidRPr="00CA7DF1" w:rsidRDefault="0036510D" w:rsidP="003651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мл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F14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4</w:t>
            </w:r>
          </w:p>
        </w:tc>
        <w:tc>
          <w:tcPr>
            <w:tcW w:w="1472" w:type="dxa"/>
          </w:tcPr>
          <w:p w:rsidR="0036510D" w:rsidRPr="00CA7DF1" w:rsidRDefault="0036510D" w:rsidP="00431F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  <w:r w:rsidRPr="00CA7DF1"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1472" w:type="dxa"/>
          </w:tcPr>
          <w:p w:rsidR="0036510D" w:rsidRPr="00CA7DF1" w:rsidRDefault="0036510D" w:rsidP="003E6B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Средняя </w:t>
            </w:r>
            <w:r w:rsidRPr="00CA7D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73" w:type="dxa"/>
          </w:tcPr>
          <w:p w:rsidR="0036510D" w:rsidRPr="00CA7DF1" w:rsidRDefault="0036510D" w:rsidP="003E6B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  <w:r w:rsidRPr="00CA7DF1">
              <w:rPr>
                <w:rFonts w:ascii="Times New Roman" w:hAnsi="Times New Roman" w:cs="Times New Roman"/>
                <w:b/>
              </w:rPr>
              <w:t xml:space="preserve"> 3</w:t>
            </w:r>
          </w:p>
        </w:tc>
        <w:tc>
          <w:tcPr>
            <w:tcW w:w="1473" w:type="dxa"/>
          </w:tcPr>
          <w:p w:rsidR="0036510D" w:rsidRDefault="0036510D" w:rsidP="003E6BCB">
            <w:pPr>
              <w:rPr>
                <w:rFonts w:ascii="Times New Roman" w:hAnsi="Times New Roman" w:cs="Times New Roman"/>
                <w:b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</w:p>
        </w:tc>
      </w:tr>
      <w:tr w:rsidR="00020258" w:rsidTr="0036510D">
        <w:trPr>
          <w:cantSplit/>
          <w:trHeight w:val="1675"/>
        </w:trPr>
        <w:tc>
          <w:tcPr>
            <w:tcW w:w="851" w:type="dxa"/>
            <w:textDirection w:val="btLr"/>
          </w:tcPr>
          <w:p w:rsidR="00020258" w:rsidRPr="00BF7170" w:rsidRDefault="00020258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330" w:type="dxa"/>
          </w:tcPr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 речи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9.10.- 9.20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9.25.- 9.35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FF51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пол дня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1.Рисование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9.10.- 9.20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9.25.- 9.35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FF51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пол дня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854BF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54B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ОПО,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ОМП, ОСМ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854BFB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Развитие речи 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proofErr w:type="spellEnd"/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Развитие речи 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344CAC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  <w:r w:rsidR="00344CAC"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proofErr w:type="spellEnd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35-9.50</w:t>
            </w:r>
            <w:r w:rsidRPr="00FF5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8F6ED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020258" w:rsidRPr="00FF51D6" w:rsidRDefault="00020258" w:rsidP="00FF51D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FF51D6" w:rsidRDefault="00020258" w:rsidP="00FF51D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8C0D84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="008C0D84"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FF51D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Развитие речи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FF51D6" w:rsidRDefault="00020258" w:rsidP="00FF51D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8C0D84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Развитие речи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Развитие речи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0258" w:rsidTr="0036510D">
        <w:trPr>
          <w:cantSplit/>
          <w:trHeight w:val="1161"/>
        </w:trPr>
        <w:tc>
          <w:tcPr>
            <w:tcW w:w="851" w:type="dxa"/>
            <w:textDirection w:val="btLr"/>
          </w:tcPr>
          <w:p w:rsidR="00020258" w:rsidRPr="00BF7170" w:rsidRDefault="00020258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330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Рисование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1.Развитие речи 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 Развитие речи  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344CAC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  <w:r w:rsidR="00344CAC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 Развитие речи  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spellStart"/>
            <w:r w:rsidR="008C0D84"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/аппликация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Pr="00D1053F" w:rsidRDefault="00020258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spellStart"/>
            <w:r w:rsidR="008C0D84"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2.  ФЭМП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02A5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8C0D84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="008C0D84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ФЭМП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2.  Музыка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0258" w:rsidTr="0036510D">
        <w:trPr>
          <w:cantSplit/>
          <w:trHeight w:val="1161"/>
        </w:trPr>
        <w:tc>
          <w:tcPr>
            <w:tcW w:w="851" w:type="dxa"/>
            <w:textDirection w:val="btLr"/>
          </w:tcPr>
          <w:p w:rsidR="00020258" w:rsidRPr="00BF7170" w:rsidRDefault="00020258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330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020258" w:rsidRDefault="00D1053F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2025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proofErr w:type="spellEnd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Pr="00D1053F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344CAC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D1053F" w:rsidRPr="00502A56" w:rsidRDefault="00D1053F" w:rsidP="00D1053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AD4A73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AD4A73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="00AD4A73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="00AD4A73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proofErr w:type="spellEnd"/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                      / аппликация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D1053F" w:rsidRDefault="00020258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                      / аппликация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D1053F" w:rsidRDefault="00020258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аппликация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502A5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Музыка. 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Pr="00D1053F" w:rsidRDefault="00020258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020258" w:rsidRPr="00502A5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аппликация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Pr="00D1053F" w:rsidRDefault="00020258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аппликация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Pr="00D1053F" w:rsidRDefault="00020258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20258" w:rsidTr="0036510D">
        <w:trPr>
          <w:cantSplit/>
          <w:trHeight w:val="1161"/>
        </w:trPr>
        <w:tc>
          <w:tcPr>
            <w:tcW w:w="851" w:type="dxa"/>
            <w:textDirection w:val="btLr"/>
          </w:tcPr>
          <w:p w:rsidR="00020258" w:rsidRPr="00BF7170" w:rsidRDefault="00020258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330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 Лепка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D1053F" w:rsidRPr="005B4B94" w:rsidRDefault="00D1053F" w:rsidP="00D1053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D1053F" w:rsidRDefault="00D1053F" w:rsidP="00D1053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D1053F" w:rsidRPr="005B4B94" w:rsidRDefault="00D1053F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10.05-10.15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D1053F" w:rsidRDefault="00D1053F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1. Лепка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D1053F" w:rsidRPr="005B4B94" w:rsidRDefault="00D1053F" w:rsidP="00D1053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D1053F" w:rsidRDefault="00D1053F" w:rsidP="00D1053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D1053F" w:rsidRPr="005B4B94" w:rsidRDefault="00D1053F" w:rsidP="00D1053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10.05-10.15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D1053F" w:rsidRDefault="00D1053F" w:rsidP="00D105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2. Лепка    /аппликация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8C0D84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2. Музыка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020258" w:rsidRDefault="00020258" w:rsidP="00854BF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="008C0D84"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="008C0D84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2. Лепка    /аппликация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Развитие речи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8F6ED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480C79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B4B94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C0D84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</w:t>
            </w:r>
            <w:r w:rsidR="008C0D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="00480C79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480C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80C79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2. Музыка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0258" w:rsidTr="00D1053F">
        <w:trPr>
          <w:cantSplit/>
          <w:trHeight w:val="1468"/>
        </w:trPr>
        <w:tc>
          <w:tcPr>
            <w:tcW w:w="851" w:type="dxa"/>
            <w:textDirection w:val="btLr"/>
          </w:tcPr>
          <w:p w:rsidR="00020258" w:rsidRPr="00BF7170" w:rsidRDefault="00020258" w:rsidP="0007027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F7170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330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1.Развитие речи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D1053F" w:rsidRDefault="00D1053F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1.Развитие речи 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9.10.- 9.20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9.25.- 9.35</w:t>
            </w:r>
          </w:p>
          <w:p w:rsidR="00020258" w:rsidRPr="00502A5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020258" w:rsidRPr="00502A56" w:rsidRDefault="00AD4A73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15.40 – 15.50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16.00-16.10</w:t>
            </w:r>
          </w:p>
        </w:tc>
        <w:tc>
          <w:tcPr>
            <w:tcW w:w="1472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="008C0D84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 w:rsidR="008C0D84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 w:rsidR="008C0D8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 w:rsidR="008C0D84"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20258" w:rsidRDefault="00020258" w:rsidP="00854B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9.10-9.25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="008C0D84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="008C0D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9.35-9.50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="00AF14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5B4B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="00AF14FF"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="00AF14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B4B94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5418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020258" w:rsidRPr="00FF51D6" w:rsidRDefault="00020258" w:rsidP="0054188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020258" w:rsidRPr="005B4B94" w:rsidRDefault="00020258" w:rsidP="00854BF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F14FF"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</w:p>
          <w:p w:rsidR="00020258" w:rsidRPr="00FF51D6" w:rsidRDefault="00020258" w:rsidP="00854BF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020258" w:rsidRDefault="00020258" w:rsidP="00854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/>
    <w:tbl>
      <w:tblPr>
        <w:tblStyle w:val="a3"/>
        <w:tblpPr w:leftFromText="180" w:rightFromText="180" w:vertAnchor="text" w:horzAnchor="margin" w:tblpXSpec="center" w:tblpY="22"/>
        <w:tblW w:w="16251" w:type="dxa"/>
        <w:tblLayout w:type="fixed"/>
        <w:tblLook w:val="04A0" w:firstRow="1" w:lastRow="0" w:firstColumn="1" w:lastColumn="0" w:noHBand="0" w:noVBand="1"/>
      </w:tblPr>
      <w:tblGrid>
        <w:gridCol w:w="817"/>
        <w:gridCol w:w="1415"/>
        <w:gridCol w:w="1558"/>
        <w:gridCol w:w="1558"/>
        <w:gridCol w:w="1558"/>
        <w:gridCol w:w="1558"/>
        <w:gridCol w:w="1557"/>
        <w:gridCol w:w="1557"/>
        <w:gridCol w:w="1557"/>
        <w:gridCol w:w="1558"/>
        <w:gridCol w:w="1558"/>
      </w:tblGrid>
      <w:tr w:rsidR="00C06109" w:rsidTr="00C06109">
        <w:trPr>
          <w:cantSplit/>
          <w:trHeight w:val="415"/>
        </w:trPr>
        <w:tc>
          <w:tcPr>
            <w:tcW w:w="817" w:type="dxa"/>
          </w:tcPr>
          <w:p w:rsidR="00C06109" w:rsidRPr="0007027B" w:rsidRDefault="00C06109" w:rsidP="00C061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27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Дни     недели</w:t>
            </w:r>
          </w:p>
        </w:tc>
        <w:tc>
          <w:tcPr>
            <w:tcW w:w="1415" w:type="dxa"/>
          </w:tcPr>
          <w:p w:rsidR="00C06109" w:rsidRPr="00CA7DF1" w:rsidRDefault="00020258" w:rsidP="00893B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93B5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proofErr w:type="spellEnd"/>
            <w:proofErr w:type="gramEnd"/>
          </w:p>
        </w:tc>
        <w:tc>
          <w:tcPr>
            <w:tcW w:w="1558" w:type="dxa"/>
          </w:tcPr>
          <w:p w:rsidR="00C06109" w:rsidRPr="00CA7DF1" w:rsidRDefault="00C06109" w:rsidP="00893B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93B56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spellEnd"/>
            <w:proofErr w:type="gramEnd"/>
          </w:p>
        </w:tc>
        <w:tc>
          <w:tcPr>
            <w:tcW w:w="1558" w:type="dxa"/>
          </w:tcPr>
          <w:p w:rsidR="00C06109" w:rsidRPr="00CA7DF1" w:rsidRDefault="00020258" w:rsidP="00893B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спец. </w:t>
            </w:r>
            <w:r w:rsidR="00893B5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558" w:type="dxa"/>
          </w:tcPr>
          <w:p w:rsidR="00C06109" w:rsidRPr="00CA7DF1" w:rsidRDefault="00C06109" w:rsidP="000202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 w:rsidR="0002025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C06109" w:rsidRPr="00CA7DF1" w:rsidRDefault="00C06109" w:rsidP="000202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 w:rsidR="000202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7" w:type="dxa"/>
          </w:tcPr>
          <w:p w:rsidR="00C06109" w:rsidRPr="00CA7DF1" w:rsidRDefault="00C06109" w:rsidP="000202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 w:rsidR="0002025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C06109" w:rsidRPr="00CA7DF1" w:rsidRDefault="00020258" w:rsidP="00C061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</w:tcPr>
          <w:p w:rsidR="00C06109" w:rsidRPr="00CA7DF1" w:rsidRDefault="00020258" w:rsidP="00C061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Старшая</w:t>
            </w:r>
            <w:proofErr w:type="gramEnd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спец.</w:t>
            </w:r>
          </w:p>
        </w:tc>
        <w:tc>
          <w:tcPr>
            <w:tcW w:w="1558" w:type="dxa"/>
          </w:tcPr>
          <w:p w:rsidR="00C06109" w:rsidRPr="00CA7DF1" w:rsidRDefault="00C06109" w:rsidP="00C061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Подготови</w:t>
            </w:r>
            <w:proofErr w:type="spellEnd"/>
          </w:p>
          <w:p w:rsidR="00C06109" w:rsidRPr="00CA7DF1" w:rsidRDefault="00C06109" w:rsidP="00893B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тельная </w:t>
            </w:r>
            <w:r w:rsidR="00893B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C06109" w:rsidRPr="00CA7DF1" w:rsidRDefault="00C06109" w:rsidP="00C061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Подготови</w:t>
            </w:r>
            <w:proofErr w:type="spellEnd"/>
          </w:p>
          <w:p w:rsidR="00C06109" w:rsidRPr="00CA7DF1" w:rsidRDefault="00C06109" w:rsidP="00893B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тельная </w:t>
            </w:r>
            <w:r w:rsidR="00893B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2D7C2E" w:rsidRPr="00D05BDE" w:rsidTr="00C06109">
        <w:trPr>
          <w:cantSplit/>
          <w:trHeight w:val="1680"/>
        </w:trPr>
        <w:tc>
          <w:tcPr>
            <w:tcW w:w="817" w:type="dxa"/>
            <w:textDirection w:val="btLr"/>
          </w:tcPr>
          <w:p w:rsidR="002D7C2E" w:rsidRPr="00713481" w:rsidRDefault="002D7C2E" w:rsidP="002D7C2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415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Развитие речи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Развитие речи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 Музыка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ОПО, ОМП, ОСМ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Развитие речи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 Музыка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ОПО, ОМП, ОСМ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1. Развитие речи (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грамоте) 9.00- 9.30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2D7C2E" w:rsidRDefault="00F30A6B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ОСМ</w:t>
            </w:r>
          </w:p>
          <w:p w:rsidR="00F30A6B" w:rsidRPr="00F30A6B" w:rsidRDefault="00F30A6B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  <w:bookmarkStart w:id="0" w:name="_GoBack"/>
            <w:bookmarkEnd w:id="0"/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1.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ОМП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 Музыка.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9.40 – 10.10</w:t>
            </w:r>
          </w:p>
          <w:p w:rsidR="002D7C2E" w:rsidRDefault="00F30A6B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  <w:p w:rsidR="00F30A6B" w:rsidRPr="002F3467" w:rsidRDefault="00F30A6B" w:rsidP="00F30A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</w:tc>
      </w:tr>
      <w:tr w:rsidR="002D7C2E" w:rsidRPr="00D05BDE" w:rsidTr="00F30A6B">
        <w:trPr>
          <w:cantSplit/>
          <w:trHeight w:val="1653"/>
        </w:trPr>
        <w:tc>
          <w:tcPr>
            <w:tcW w:w="817" w:type="dxa"/>
            <w:textDirection w:val="btLr"/>
          </w:tcPr>
          <w:p w:rsidR="002D7C2E" w:rsidRPr="00713481" w:rsidRDefault="002D7C2E" w:rsidP="002D7C2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15" w:type="dxa"/>
          </w:tcPr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spellStart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D1053F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58" w:type="dxa"/>
          </w:tcPr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ФЭМП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2.  Музыка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2D7C2E" w:rsidRDefault="002D7C2E" w:rsidP="002D7C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spellStart"/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D1053F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Музыка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Рисование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15.55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Рисование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Музыка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Рисование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ОПО, ОМП, ОСМ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Рисование </w:t>
            </w:r>
          </w:p>
          <w:p w:rsidR="002D7C2E" w:rsidRPr="00F30A6B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Музыка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Рисование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1.Лепка /аппликация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2.ФЭМП  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3. Музыка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10.20.-10.50 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1.ФЭМП  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2. Лепка/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аппликация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10.20.-10.50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7C2E" w:rsidRPr="00D05BDE" w:rsidTr="00C06109">
        <w:trPr>
          <w:cantSplit/>
          <w:trHeight w:val="1134"/>
        </w:trPr>
        <w:tc>
          <w:tcPr>
            <w:tcW w:w="817" w:type="dxa"/>
            <w:textDirection w:val="btLr"/>
          </w:tcPr>
          <w:p w:rsidR="002D7C2E" w:rsidRPr="00713481" w:rsidRDefault="002D7C2E" w:rsidP="002D7C2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415" w:type="dxa"/>
          </w:tcPr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2D7C2E" w:rsidRDefault="002D7C2E" w:rsidP="002D7C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 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аппликация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D1053F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58" w:type="dxa"/>
          </w:tcPr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 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502A5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 w:rsidRPr="00502A5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2D7C2E" w:rsidRDefault="002D7C2E" w:rsidP="002D7C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E965E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Музыка.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E965E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E965E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Музыка.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E965E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ФЭМП</w:t>
            </w:r>
            <w:r w:rsidRPr="00502A5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5B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D05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>/аппликация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15.30-15.55</w:t>
            </w:r>
          </w:p>
          <w:p w:rsidR="002D7C2E" w:rsidRPr="00E965E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ФЭМП  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Р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исование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9.40 – 10.10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10.20.-10.50 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1.Развитие речи (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грамоте)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.Р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исование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9.40 – 10.10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3.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узыка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10.20.-10.50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7C2E" w:rsidRPr="00D05BDE" w:rsidTr="00C06109">
        <w:trPr>
          <w:cantSplit/>
          <w:trHeight w:val="1623"/>
        </w:trPr>
        <w:tc>
          <w:tcPr>
            <w:tcW w:w="817" w:type="dxa"/>
            <w:textDirection w:val="btLr"/>
          </w:tcPr>
          <w:p w:rsidR="002D7C2E" w:rsidRPr="00713481" w:rsidRDefault="002D7C2E" w:rsidP="002D7C2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415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Развитие речи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ОМП, ОСМ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2. Музыка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2D7C2E" w:rsidRDefault="002D7C2E" w:rsidP="002D7C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Развитие речи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пол дня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</w:t>
            </w:r>
            <w:proofErr w:type="gramStart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:rsidR="002D7C2E" w:rsidRDefault="002D7C2E" w:rsidP="002D7C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 Музыка.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2D7C2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 Музыка.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2D7C2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7243D3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Развитие речи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 Музыка.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Pr="002D7C2E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30A6B"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30A6B" w:rsidRPr="002F3467"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9.00- 9.30.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2. Музыка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9.40 – 10.10.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3. Рисование  10.20.-10.50</w:t>
            </w:r>
            <w:r w:rsidRPr="002F34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1. Рисование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9.00- 9.30.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ФЭМП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10.10.</w:t>
            </w:r>
          </w:p>
          <w:p w:rsid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3.  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</w:p>
          <w:p w:rsidR="002D7C2E" w:rsidRPr="002D7C2E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10.20.-10.50</w:t>
            </w:r>
            <w:r w:rsidRPr="002F34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2D7C2E" w:rsidRPr="00D05BDE" w:rsidTr="00C06109">
        <w:trPr>
          <w:cantSplit/>
          <w:trHeight w:val="1506"/>
        </w:trPr>
        <w:tc>
          <w:tcPr>
            <w:tcW w:w="817" w:type="dxa"/>
            <w:textDirection w:val="btLr"/>
          </w:tcPr>
          <w:p w:rsidR="002D7C2E" w:rsidRPr="00713481" w:rsidRDefault="002D7C2E" w:rsidP="002D7C2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1348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415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1.Рисование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0 -9.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  <w:p w:rsidR="002D7C2E" w:rsidRPr="005B4B94" w:rsidRDefault="002D7C2E" w:rsidP="002D7C2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5B4B94">
              <w:rPr>
                <w:rFonts w:ascii="Times New Roman" w:eastAsia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 воздухе)</w:t>
            </w:r>
          </w:p>
          <w:p w:rsidR="002D7C2E" w:rsidRPr="00FF51D6" w:rsidRDefault="002D7C2E" w:rsidP="002D7C2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F51D6">
              <w:rPr>
                <w:rFonts w:ascii="Times New Roman" w:eastAsia="Times New Roman" w:hAnsi="Times New Roman" w:cs="Times New Roman"/>
                <w:sz w:val="16"/>
                <w:szCs w:val="16"/>
              </w:rPr>
              <w:t>0-9.50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Рисование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Рисование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Рисование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Рисование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9.35 – 10.00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</w:tcPr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Рисование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9.00 – 9.25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D05B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Физ-р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воздухе)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9.40 – 10.05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C2E" w:rsidRPr="00D05BD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 Развитие речи 9.00- 9.30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proofErr w:type="gram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F30A6B" w:rsidRPr="002F3467" w:rsidRDefault="00F30A6B" w:rsidP="00F30A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ОМП</w:t>
            </w:r>
          </w:p>
          <w:p w:rsidR="002D7C2E" w:rsidRPr="002F3467" w:rsidRDefault="00F30A6B" w:rsidP="00F30A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</w:tc>
        <w:tc>
          <w:tcPr>
            <w:tcW w:w="1558" w:type="dxa"/>
          </w:tcPr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1 Развитие речи 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9.00- 9.30</w:t>
            </w:r>
          </w:p>
          <w:p w:rsidR="002D7C2E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2.  </w:t>
            </w:r>
            <w:proofErr w:type="spellStart"/>
            <w:proofErr w:type="gram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Физ</w:t>
            </w:r>
            <w:proofErr w:type="spellEnd"/>
            <w:proofErr w:type="gramEnd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 воздухе)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9.40 – 10.10</w:t>
            </w:r>
          </w:p>
          <w:p w:rsidR="002D7C2E" w:rsidRPr="002F3467" w:rsidRDefault="002D7C2E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30A6B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="00F30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30A6B">
              <w:rPr>
                <w:rFonts w:ascii="Times New Roman" w:eastAsia="Times New Roman" w:hAnsi="Times New Roman" w:cs="Times New Roman"/>
                <w:sz w:val="16"/>
                <w:szCs w:val="16"/>
              </w:rPr>
              <w:t>ОПО, ОСМ</w:t>
            </w:r>
          </w:p>
          <w:p w:rsidR="002D7C2E" w:rsidRPr="002F3467" w:rsidRDefault="00F30A6B" w:rsidP="002D7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3467">
              <w:rPr>
                <w:rFonts w:ascii="Times New Roman" w:hAnsi="Times New Roman" w:cs="Times New Roman"/>
                <w:sz w:val="16"/>
                <w:szCs w:val="16"/>
              </w:rPr>
              <w:t>10.20.-10.50</w:t>
            </w:r>
          </w:p>
        </w:tc>
      </w:tr>
    </w:tbl>
    <w:p w:rsidR="00FE6B45" w:rsidRDefault="00FE6B45" w:rsidP="0054188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  Аминат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15.11.2021 по 15.11.2022</w:t>
            </w:r>
          </w:p>
        </w:tc>
      </w:tr>
    </w:tbl>
    <w:sectPr xmlns:w="http://schemas.openxmlformats.org/wordprocessingml/2006/main" w:rsidR="00FE6B45" w:rsidSect="003462A4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181">
    <w:multiLevelType w:val="hybridMultilevel"/>
    <w:lvl w:ilvl="0" w:tplc="42084377">
      <w:start w:val="1"/>
      <w:numFmt w:val="decimal"/>
      <w:lvlText w:val="%1."/>
      <w:lvlJc w:val="left"/>
      <w:pPr>
        <w:ind w:left="720" w:hanging="360"/>
      </w:pPr>
    </w:lvl>
    <w:lvl w:ilvl="1" w:tplc="42084377" w:tentative="1">
      <w:start w:val="1"/>
      <w:numFmt w:val="lowerLetter"/>
      <w:lvlText w:val="%2."/>
      <w:lvlJc w:val="left"/>
      <w:pPr>
        <w:ind w:left="1440" w:hanging="360"/>
      </w:pPr>
    </w:lvl>
    <w:lvl w:ilvl="2" w:tplc="42084377" w:tentative="1">
      <w:start w:val="1"/>
      <w:numFmt w:val="lowerRoman"/>
      <w:lvlText w:val="%3."/>
      <w:lvlJc w:val="right"/>
      <w:pPr>
        <w:ind w:left="2160" w:hanging="180"/>
      </w:pPr>
    </w:lvl>
    <w:lvl w:ilvl="3" w:tplc="42084377" w:tentative="1">
      <w:start w:val="1"/>
      <w:numFmt w:val="decimal"/>
      <w:lvlText w:val="%4."/>
      <w:lvlJc w:val="left"/>
      <w:pPr>
        <w:ind w:left="2880" w:hanging="360"/>
      </w:pPr>
    </w:lvl>
    <w:lvl w:ilvl="4" w:tplc="42084377" w:tentative="1">
      <w:start w:val="1"/>
      <w:numFmt w:val="lowerLetter"/>
      <w:lvlText w:val="%5."/>
      <w:lvlJc w:val="left"/>
      <w:pPr>
        <w:ind w:left="3600" w:hanging="360"/>
      </w:pPr>
    </w:lvl>
    <w:lvl w:ilvl="5" w:tplc="42084377" w:tentative="1">
      <w:start w:val="1"/>
      <w:numFmt w:val="lowerRoman"/>
      <w:lvlText w:val="%6."/>
      <w:lvlJc w:val="right"/>
      <w:pPr>
        <w:ind w:left="4320" w:hanging="180"/>
      </w:pPr>
    </w:lvl>
    <w:lvl w:ilvl="6" w:tplc="42084377" w:tentative="1">
      <w:start w:val="1"/>
      <w:numFmt w:val="decimal"/>
      <w:lvlText w:val="%7."/>
      <w:lvlJc w:val="left"/>
      <w:pPr>
        <w:ind w:left="5040" w:hanging="360"/>
      </w:pPr>
    </w:lvl>
    <w:lvl w:ilvl="7" w:tplc="42084377" w:tentative="1">
      <w:start w:val="1"/>
      <w:numFmt w:val="lowerLetter"/>
      <w:lvlText w:val="%8."/>
      <w:lvlJc w:val="left"/>
      <w:pPr>
        <w:ind w:left="5760" w:hanging="360"/>
      </w:pPr>
    </w:lvl>
    <w:lvl w:ilvl="8" w:tplc="4208437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80">
    <w:multiLevelType w:val="hybridMultilevel"/>
    <w:lvl w:ilvl="0" w:tplc="91022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2180">
    <w:abstractNumId w:val="32180"/>
  </w:num>
  <w:num w:numId="32181">
    <w:abstractNumId w:val="3218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0AE6"/>
    <w:rsid w:val="00020258"/>
    <w:rsid w:val="000325EC"/>
    <w:rsid w:val="00060699"/>
    <w:rsid w:val="0007027B"/>
    <w:rsid w:val="000770A8"/>
    <w:rsid w:val="00082F75"/>
    <w:rsid w:val="00083E51"/>
    <w:rsid w:val="00090864"/>
    <w:rsid w:val="0009371A"/>
    <w:rsid w:val="000A0981"/>
    <w:rsid w:val="000B72AF"/>
    <w:rsid w:val="000C2324"/>
    <w:rsid w:val="000D5BEE"/>
    <w:rsid w:val="00123ACD"/>
    <w:rsid w:val="00146DD4"/>
    <w:rsid w:val="001906C3"/>
    <w:rsid w:val="001B64D2"/>
    <w:rsid w:val="001D50CE"/>
    <w:rsid w:val="001E0AE6"/>
    <w:rsid w:val="00235C4A"/>
    <w:rsid w:val="00251800"/>
    <w:rsid w:val="002553CF"/>
    <w:rsid w:val="00281FCE"/>
    <w:rsid w:val="002B5214"/>
    <w:rsid w:val="002D338F"/>
    <w:rsid w:val="002D58A4"/>
    <w:rsid w:val="002D6592"/>
    <w:rsid w:val="002D7C2E"/>
    <w:rsid w:val="00315577"/>
    <w:rsid w:val="003362C3"/>
    <w:rsid w:val="0034346B"/>
    <w:rsid w:val="00344CAC"/>
    <w:rsid w:val="003462A4"/>
    <w:rsid w:val="003515D4"/>
    <w:rsid w:val="0036510D"/>
    <w:rsid w:val="00387207"/>
    <w:rsid w:val="003C7B01"/>
    <w:rsid w:val="003D0671"/>
    <w:rsid w:val="003D5DBF"/>
    <w:rsid w:val="003E3B81"/>
    <w:rsid w:val="003E5802"/>
    <w:rsid w:val="003E6BCB"/>
    <w:rsid w:val="003F069C"/>
    <w:rsid w:val="0040617F"/>
    <w:rsid w:val="00423EAC"/>
    <w:rsid w:val="00431F8A"/>
    <w:rsid w:val="00477E65"/>
    <w:rsid w:val="00480473"/>
    <w:rsid w:val="00480C79"/>
    <w:rsid w:val="00502A56"/>
    <w:rsid w:val="00504386"/>
    <w:rsid w:val="00510D37"/>
    <w:rsid w:val="0051407A"/>
    <w:rsid w:val="00514AB7"/>
    <w:rsid w:val="00541884"/>
    <w:rsid w:val="00572C5D"/>
    <w:rsid w:val="0057394D"/>
    <w:rsid w:val="00584FCD"/>
    <w:rsid w:val="00587E07"/>
    <w:rsid w:val="005B0051"/>
    <w:rsid w:val="005B4B94"/>
    <w:rsid w:val="005E4CF1"/>
    <w:rsid w:val="00691F1B"/>
    <w:rsid w:val="006C0C22"/>
    <w:rsid w:val="006C26A4"/>
    <w:rsid w:val="006D3014"/>
    <w:rsid w:val="006E1AED"/>
    <w:rsid w:val="006E5140"/>
    <w:rsid w:val="006F147D"/>
    <w:rsid w:val="00713481"/>
    <w:rsid w:val="00771C0F"/>
    <w:rsid w:val="007915AE"/>
    <w:rsid w:val="00794810"/>
    <w:rsid w:val="0079578B"/>
    <w:rsid w:val="007C1CB1"/>
    <w:rsid w:val="007D789A"/>
    <w:rsid w:val="00802CD5"/>
    <w:rsid w:val="00805DE3"/>
    <w:rsid w:val="00810620"/>
    <w:rsid w:val="00854BFB"/>
    <w:rsid w:val="008662C4"/>
    <w:rsid w:val="00880786"/>
    <w:rsid w:val="00893B56"/>
    <w:rsid w:val="008943F7"/>
    <w:rsid w:val="008A22AB"/>
    <w:rsid w:val="008B7169"/>
    <w:rsid w:val="008C0D84"/>
    <w:rsid w:val="008D6B8C"/>
    <w:rsid w:val="008F6ED2"/>
    <w:rsid w:val="00937EFD"/>
    <w:rsid w:val="00955F92"/>
    <w:rsid w:val="00956984"/>
    <w:rsid w:val="009871B1"/>
    <w:rsid w:val="00987AAC"/>
    <w:rsid w:val="009A3579"/>
    <w:rsid w:val="009B212D"/>
    <w:rsid w:val="009C3A26"/>
    <w:rsid w:val="009C4126"/>
    <w:rsid w:val="009E3A54"/>
    <w:rsid w:val="00A254E0"/>
    <w:rsid w:val="00A46D32"/>
    <w:rsid w:val="00A536BC"/>
    <w:rsid w:val="00A53ED4"/>
    <w:rsid w:val="00A86F91"/>
    <w:rsid w:val="00A94D0E"/>
    <w:rsid w:val="00AA59BF"/>
    <w:rsid w:val="00AD3729"/>
    <w:rsid w:val="00AD4A73"/>
    <w:rsid w:val="00AF14FF"/>
    <w:rsid w:val="00AF35B2"/>
    <w:rsid w:val="00B0782A"/>
    <w:rsid w:val="00B11BC3"/>
    <w:rsid w:val="00B2088F"/>
    <w:rsid w:val="00B5236E"/>
    <w:rsid w:val="00B97395"/>
    <w:rsid w:val="00BA4F4E"/>
    <w:rsid w:val="00BA574D"/>
    <w:rsid w:val="00BC13F9"/>
    <w:rsid w:val="00BF7170"/>
    <w:rsid w:val="00C06109"/>
    <w:rsid w:val="00C70A9B"/>
    <w:rsid w:val="00C74D59"/>
    <w:rsid w:val="00CD4C5B"/>
    <w:rsid w:val="00CE09D6"/>
    <w:rsid w:val="00D1053F"/>
    <w:rsid w:val="00D16166"/>
    <w:rsid w:val="00D32E71"/>
    <w:rsid w:val="00D71726"/>
    <w:rsid w:val="00D743C2"/>
    <w:rsid w:val="00D948DE"/>
    <w:rsid w:val="00DB4F0A"/>
    <w:rsid w:val="00DC3876"/>
    <w:rsid w:val="00DD2C65"/>
    <w:rsid w:val="00DD71BA"/>
    <w:rsid w:val="00DE4C24"/>
    <w:rsid w:val="00DF5C7C"/>
    <w:rsid w:val="00E01DC0"/>
    <w:rsid w:val="00E150B1"/>
    <w:rsid w:val="00E75349"/>
    <w:rsid w:val="00E930C1"/>
    <w:rsid w:val="00EC01FD"/>
    <w:rsid w:val="00EC106C"/>
    <w:rsid w:val="00EC73C2"/>
    <w:rsid w:val="00ED04D1"/>
    <w:rsid w:val="00EF2C84"/>
    <w:rsid w:val="00F10913"/>
    <w:rsid w:val="00F25AFA"/>
    <w:rsid w:val="00F30A6B"/>
    <w:rsid w:val="00F33B6D"/>
    <w:rsid w:val="00F7433C"/>
    <w:rsid w:val="00F801F2"/>
    <w:rsid w:val="00F92156"/>
    <w:rsid w:val="00F92849"/>
    <w:rsid w:val="00FB7542"/>
    <w:rsid w:val="00FE36D1"/>
    <w:rsid w:val="00FE6B45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62A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4FF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568029938" Type="http://schemas.openxmlformats.org/officeDocument/2006/relationships/numbering" Target="numbering.xml"/><Relationship Id="rId800561713" Type="http://schemas.openxmlformats.org/officeDocument/2006/relationships/footnotes" Target="footnotes.xml"/><Relationship Id="rId552644207" Type="http://schemas.openxmlformats.org/officeDocument/2006/relationships/endnotes" Target="endnotes.xml"/><Relationship Id="rId640831737" Type="http://schemas.openxmlformats.org/officeDocument/2006/relationships/comments" Target="comments.xml"/><Relationship Id="rId557757878" Type="http://schemas.microsoft.com/office/2011/relationships/commentsExtended" Target="commentsExtended.xml"/><Relationship Id="rId52878541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2nADQS/a77FRkipznpZk3+qLYFk=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</SignatureValue>
  <KeyInfo>
    <X509Data>
      <X509Certificate>MIIFjzCCA3cCFGmuXN4bNSDagNvjEsKHZo/19nxBMA0GCSqGSIb3DQEBCwUAMIGQ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68029938"/>
            <mdssi:RelationshipReference SourceId="rId800561713"/>
            <mdssi:RelationshipReference SourceId="rId552644207"/>
            <mdssi:RelationshipReference SourceId="rId640831737"/>
            <mdssi:RelationshipReference SourceId="rId557757878"/>
            <mdssi:RelationshipReference SourceId="rId528785418"/>
          </Transform>
          <Transform Algorithm="http://www.w3.org/TR/2001/REC-xml-c14n-20010315"/>
        </Transforms>
        <DigestMethod Algorithm="http://www.w3.org/2000/09/xmldsig#sha1"/>
        <DigestValue>KcfN5Q0xWExn5k+CEFFdV/iD6Kk=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+4VxmfVTHRAYnKOae1ir5Ite2HQ=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2q+yWQQSnDPzTp98wvLpO1dPEok=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9Ufb3xlpE0PxP56a2ZCzURya6LE=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sGF+CNWwPYkFUxEm9Auj07KlBLw=</DigestValue>
      </Reference>
      <Reference URI="/word/styles.xml?ContentType=application/vnd.openxmlformats-officedocument.wordprocessingml.styles+xml">
        <DigestMethod Algorithm="http://www.w3.org/2000/09/xmldsig#sha1"/>
        <DigestValue>P6wrGBZNvrR5OHqpj5zDGhfKv3g=</DigestValue>
      </Reference>
      <Reference URI="/word/stylesWithEffects.xml?ContentType=application/vnd.ms-word.stylesWithEffects+xml">
        <DigestMethod Algorithm="http://www.w3.org/2000/09/xmldsig#sha1"/>
        <DigestValue>OoALnNZ+7sPRA6i3LNA1ii1ww1w=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YlZVvJz1CQF/Cge9zTek4b2GPFk=</DigestValue>
      </Reference>
    </Manifest>
    <SignatureProperties>
      <SignatureProperty Id="idSignatureTime" Target="#idPackageSignature">
        <mdssi:SignatureTime>
          <mdssi:Format>YYYY-MM-DDThh:mm:ssTZD</mdssi:Format>
          <mdssi:Value>2021-11-15T13:37:08Z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3FCFE-133D-4928-9F46-108CC287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18</cp:revision>
  <cp:lastPrinted>2018-10-04T07:29:00Z</cp:lastPrinted>
  <dcterms:created xsi:type="dcterms:W3CDTF">2015-08-28T14:44:00Z</dcterms:created>
  <dcterms:modified xsi:type="dcterms:W3CDTF">2018-10-04T07:29:00Z</dcterms:modified>
</cp:coreProperties>
</file>